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0764" w14:textId="77777777" w:rsidR="00256289" w:rsidRPr="00D6576E" w:rsidRDefault="00256289">
      <w:pPr>
        <w:rPr>
          <w:rFonts w:ascii="Arial" w:hAnsi="Arial" w:cs="Arial"/>
          <w:noProof/>
          <w:lang w:eastAsia="pl-PL"/>
        </w:rPr>
      </w:pPr>
    </w:p>
    <w:p w14:paraId="22FC33C3" w14:textId="26474CB4" w:rsidR="00C4597B" w:rsidRPr="00D6576E" w:rsidRDefault="00F5786C">
      <w:pPr>
        <w:rPr>
          <w:rFonts w:ascii="Arial" w:hAnsi="Arial" w:cs="Arial"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>Zał</w:t>
      </w:r>
      <w:r w:rsidR="001A5DE7" w:rsidRPr="00D6576E">
        <w:rPr>
          <w:rFonts w:ascii="Arial" w:hAnsi="Arial" w:cs="Arial"/>
          <w:noProof/>
          <w:lang w:eastAsia="pl-PL"/>
        </w:rPr>
        <w:t>ą</w:t>
      </w:r>
      <w:r w:rsidRPr="00D6576E">
        <w:rPr>
          <w:rFonts w:ascii="Arial" w:hAnsi="Arial" w:cs="Arial"/>
          <w:noProof/>
          <w:lang w:eastAsia="pl-PL"/>
        </w:rPr>
        <w:t xml:space="preserve">cznik nr </w:t>
      </w:r>
      <w:r w:rsidR="004F4104" w:rsidRPr="00D6576E">
        <w:rPr>
          <w:rFonts w:ascii="Arial" w:hAnsi="Arial" w:cs="Arial"/>
          <w:noProof/>
          <w:lang w:eastAsia="pl-PL"/>
        </w:rPr>
        <w:t>1</w:t>
      </w:r>
      <w:r w:rsidRPr="00D6576E">
        <w:rPr>
          <w:rFonts w:ascii="Arial" w:hAnsi="Arial" w:cs="Arial"/>
          <w:noProof/>
          <w:lang w:eastAsia="pl-PL"/>
        </w:rPr>
        <w:t xml:space="preserve"> do Zapytanie ofertowego nr </w:t>
      </w:r>
      <w:r w:rsidR="00850843">
        <w:rPr>
          <w:rFonts w:ascii="Arial" w:hAnsi="Arial" w:cs="Arial"/>
          <w:noProof/>
          <w:lang w:eastAsia="pl-PL"/>
        </w:rPr>
        <w:t>1</w:t>
      </w:r>
      <w:r w:rsidR="00C232C8">
        <w:rPr>
          <w:rFonts w:ascii="Arial" w:hAnsi="Arial" w:cs="Arial"/>
          <w:noProof/>
          <w:lang w:eastAsia="pl-PL"/>
        </w:rPr>
        <w:t>4</w:t>
      </w:r>
      <w:r w:rsidR="007F0646">
        <w:rPr>
          <w:rFonts w:ascii="Arial" w:hAnsi="Arial" w:cs="Arial"/>
          <w:noProof/>
          <w:lang w:eastAsia="pl-PL"/>
        </w:rPr>
        <w:t>.1</w:t>
      </w:r>
      <w:r w:rsidR="00EB54D9">
        <w:rPr>
          <w:rFonts w:ascii="Arial" w:hAnsi="Arial" w:cs="Arial"/>
          <w:noProof/>
          <w:lang w:eastAsia="pl-PL"/>
        </w:rPr>
        <w:t>/</w:t>
      </w:r>
      <w:r w:rsidRPr="00D6576E">
        <w:rPr>
          <w:rFonts w:ascii="Arial" w:hAnsi="Arial" w:cs="Arial"/>
          <w:noProof/>
          <w:lang w:eastAsia="pl-PL"/>
        </w:rPr>
        <w:t>202</w:t>
      </w:r>
      <w:r w:rsidR="00F6045B">
        <w:rPr>
          <w:rFonts w:ascii="Arial" w:hAnsi="Arial" w:cs="Arial"/>
          <w:noProof/>
          <w:lang w:eastAsia="pl-PL"/>
        </w:rPr>
        <w:t>5</w:t>
      </w:r>
    </w:p>
    <w:p w14:paraId="405A8EAA" w14:textId="22596A77" w:rsidR="00C4597B" w:rsidRPr="00D6576E" w:rsidRDefault="00DD7DD5">
      <w:pPr>
        <w:rPr>
          <w:rFonts w:ascii="Arial" w:hAnsi="Arial" w:cs="Arial"/>
          <w:b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D6576E">
        <w:rPr>
          <w:rFonts w:ascii="Arial" w:hAnsi="Arial" w:cs="Arial"/>
          <w:noProof/>
          <w:lang w:eastAsia="pl-PL"/>
        </w:rPr>
        <w:t xml:space="preserve"> </w:t>
      </w:r>
      <w:r w:rsidRPr="00D6576E">
        <w:rPr>
          <w:rFonts w:ascii="Arial" w:hAnsi="Arial" w:cs="Arial"/>
          <w:noProof/>
          <w:lang w:eastAsia="pl-PL"/>
        </w:rPr>
        <w:t xml:space="preserve">     </w:t>
      </w:r>
    </w:p>
    <w:p w14:paraId="4D9A1E57" w14:textId="05D32ADE" w:rsidR="00F37B46" w:rsidRPr="00D6576E" w:rsidRDefault="007D264C" w:rsidP="001A5DE7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  <w:noProof/>
          <w:lang w:eastAsia="pl-PL"/>
        </w:rPr>
        <w:t xml:space="preserve">                                                           </w:t>
      </w:r>
      <w:r w:rsidR="001A5DE7" w:rsidRPr="00D6576E">
        <w:rPr>
          <w:rFonts w:ascii="Arial" w:hAnsi="Arial" w:cs="Arial"/>
          <w:noProof/>
          <w:lang w:eastAsia="pl-PL"/>
        </w:rPr>
        <w:t xml:space="preserve">     </w:t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1A5DE7" w:rsidRPr="00D6576E">
        <w:rPr>
          <w:rFonts w:ascii="Arial" w:hAnsi="Arial" w:cs="Arial"/>
          <w:noProof/>
          <w:lang w:eastAsia="pl-PL"/>
        </w:rPr>
        <w:t>……</w:t>
      </w:r>
      <w:bookmarkStart w:id="0" w:name="_Hlk26969222"/>
      <w:r w:rsidR="001A5DE7" w:rsidRPr="00D6576E">
        <w:rPr>
          <w:rFonts w:ascii="Arial" w:hAnsi="Arial" w:cs="Arial"/>
          <w:noProof/>
          <w:lang w:eastAsia="pl-PL"/>
        </w:rPr>
        <w:t>…</w:t>
      </w:r>
      <w:r w:rsidR="002030B1" w:rsidRPr="00D6576E">
        <w:rPr>
          <w:rFonts w:ascii="Arial" w:hAnsi="Arial" w:cs="Arial"/>
          <w:noProof/>
          <w:lang w:eastAsia="pl-PL"/>
        </w:rPr>
        <w:t>……....</w:t>
      </w:r>
      <w:r w:rsidR="00F37B46" w:rsidRPr="00D6576E">
        <w:rPr>
          <w:rFonts w:ascii="Arial" w:hAnsi="Arial" w:cs="Arial"/>
        </w:rPr>
        <w:t>…………………..</w:t>
      </w:r>
    </w:p>
    <w:p w14:paraId="2C8ADC54" w14:textId="1A5785E3" w:rsidR="00F37B46" w:rsidRPr="00D6576E" w:rsidRDefault="00F37B46" w:rsidP="00F37B46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  <w:t xml:space="preserve">           </w:t>
      </w:r>
      <w:r w:rsidR="002030B1" w:rsidRPr="00D6576E">
        <w:rPr>
          <w:rFonts w:ascii="Arial" w:hAnsi="Arial" w:cs="Arial"/>
        </w:rPr>
        <w:t xml:space="preserve">     </w:t>
      </w:r>
      <w:r w:rsidRPr="00D6576E">
        <w:rPr>
          <w:rFonts w:ascii="Arial" w:hAnsi="Arial" w:cs="Arial"/>
        </w:rPr>
        <w:t xml:space="preserve">  (miejscowość, data) </w:t>
      </w:r>
    </w:p>
    <w:p w14:paraId="66334B7E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bookmarkEnd w:id="0"/>
    <w:p w14:paraId="58E41DD4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2592DED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43A3C1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EE07F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Oświadczenie o braku</w:t>
      </w:r>
    </w:p>
    <w:p w14:paraId="71B47B73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powiązań osobowych lub kapitałowych</w:t>
      </w:r>
    </w:p>
    <w:p w14:paraId="33F0DA1F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ECAE1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E0094A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D140A9" w14:textId="51A1BDC1" w:rsidR="00F37B46" w:rsidRPr="00D6576E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6576E">
        <w:rPr>
          <w:rFonts w:ascii="Arial" w:hAnsi="Arial" w:cs="Arial"/>
        </w:rPr>
        <w:t>Oświadczam, że …………………………………………………………. (nazwa i adres oferenta)</w:t>
      </w:r>
      <w:r w:rsidRPr="00D6576E">
        <w:rPr>
          <w:rFonts w:ascii="Arial" w:hAnsi="Arial" w:cs="Arial"/>
          <w:b/>
        </w:rPr>
        <w:t xml:space="preserve"> </w:t>
      </w:r>
      <w:r w:rsidRPr="00D6576E">
        <w:rPr>
          <w:rFonts w:ascii="Arial" w:hAnsi="Arial" w:cs="Arial"/>
        </w:rPr>
        <w:t xml:space="preserve"> nie jest powiązany kapitałowo lub osobowo z Zamawiającym: </w:t>
      </w:r>
      <w:r w:rsidR="00F05437" w:rsidRPr="00F05437">
        <w:rPr>
          <w:rFonts w:ascii="Arial" w:hAnsi="Arial" w:cs="Arial"/>
          <w:b/>
          <w:bCs/>
        </w:rPr>
        <w:t xml:space="preserve">BART-POL Bartosz Schweitzer </w:t>
      </w:r>
      <w:r w:rsidRPr="00D6576E">
        <w:rPr>
          <w:rFonts w:ascii="Arial" w:hAnsi="Arial" w:cs="Arial"/>
        </w:rPr>
        <w:t>w szczególności poprzez:</w:t>
      </w:r>
    </w:p>
    <w:p w14:paraId="60144B9D" w14:textId="77777777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uczestniczeniu w spółce jako wspólnik spółki cywilnej lub spółki osobowej,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posiadaniu co najmniej 10% udziałów lub akcji (o ile niższy próg nie wynika z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przepisów prawa), pełnieniu funkcji członka organu nadzorczego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zarządzającego, prokurenta, pełnomocnika,</w:t>
      </w:r>
    </w:p>
    <w:p w14:paraId="05A5BB01" w14:textId="55D4CBF1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pozostawaniu w związku małżeńskim, w stosunku pokrewieństwa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powinowactwa w linii prostej, pokrewieństwa lub powinowactwa w linii bocznej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do drugiego stopnia, lub związaniu z tytułu przysposobienia, opieki lub kurateli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 xml:space="preserve">albo pozostawaniu we wspólnym pożyciu z </w:t>
      </w:r>
      <w:r w:rsidR="0096391A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>, jego zastępcą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prawnym lub członkami organów zarządzających lub organów nadzorczych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wykonawców ubiegających się o udzielenie zamówienia,</w:t>
      </w:r>
    </w:p>
    <w:p w14:paraId="4203B73B" w14:textId="40C10085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 xml:space="preserve">pozostawaniu z </w:t>
      </w:r>
      <w:r w:rsidR="0096391A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 xml:space="preserve"> w takim stosunku prawnym lub faktycznym, że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istnieje uzasadniona wątpliwość co do ich bezstronności lub niezależności w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związku z postępowaniem o udzielenie zamówienia.</w:t>
      </w:r>
    </w:p>
    <w:p w14:paraId="218EB5B1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DD0DB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64B540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</w:rPr>
      </w:pPr>
    </w:p>
    <w:p w14:paraId="6B8A048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</w:rPr>
      </w:pPr>
    </w:p>
    <w:p w14:paraId="28DCBCA9" w14:textId="7E1F22C2" w:rsidR="00F37B46" w:rsidRPr="00D6576E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</w:rPr>
      </w:pPr>
      <w:r w:rsidRPr="00D6576E">
        <w:rPr>
          <w:rFonts w:ascii="Arial" w:hAnsi="Arial" w:cs="Arial"/>
        </w:rPr>
        <w:t xml:space="preserve"> </w:t>
      </w:r>
      <w:r w:rsidR="00F37B46" w:rsidRPr="00D6576E">
        <w:rPr>
          <w:rFonts w:ascii="Arial" w:hAnsi="Arial" w:cs="Arial"/>
        </w:rPr>
        <w:t>............................................................</w:t>
      </w:r>
    </w:p>
    <w:p w14:paraId="373E5E8F" w14:textId="66B2E506" w:rsidR="00F37B46" w:rsidRPr="00D6576E" w:rsidRDefault="00C63C32" w:rsidP="00C63C32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D6576E">
        <w:rPr>
          <w:rFonts w:ascii="Arial" w:hAnsi="Arial" w:cs="Arial"/>
        </w:rPr>
        <w:t>Podpis osoby upoważnionej do reprezentowania Oferenta</w:t>
      </w:r>
    </w:p>
    <w:p w14:paraId="6EBE7282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1B3BC7E9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sectPr w:rsidR="00F37B46" w:rsidRPr="00D6576E" w:rsidSect="00246D5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45779" w14:textId="77777777" w:rsidR="00584ADA" w:rsidRDefault="00584ADA" w:rsidP="00720BD7">
      <w:pPr>
        <w:spacing w:after="0" w:line="240" w:lineRule="auto"/>
      </w:pPr>
      <w:r>
        <w:separator/>
      </w:r>
    </w:p>
  </w:endnote>
  <w:endnote w:type="continuationSeparator" w:id="0">
    <w:p w14:paraId="152BD56D" w14:textId="77777777" w:rsidR="00584ADA" w:rsidRDefault="00584ADA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5BFA0" w14:textId="77777777" w:rsidR="00584ADA" w:rsidRDefault="00584ADA" w:rsidP="00720BD7">
      <w:pPr>
        <w:spacing w:after="0" w:line="240" w:lineRule="auto"/>
      </w:pPr>
      <w:r>
        <w:separator/>
      </w:r>
    </w:p>
  </w:footnote>
  <w:footnote w:type="continuationSeparator" w:id="0">
    <w:p w14:paraId="358EFE53" w14:textId="77777777" w:rsidR="00584ADA" w:rsidRDefault="00584ADA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18FD0863" w:rsidR="00720BD7" w:rsidRPr="00720BD7" w:rsidRDefault="0096391A" w:rsidP="00632244">
    <w:pPr>
      <w:pStyle w:val="Nagwek"/>
      <w:jc w:val="center"/>
    </w:pPr>
    <w:r w:rsidRPr="00A83491">
      <w:rPr>
        <w:noProof/>
      </w:rPr>
      <w:drawing>
        <wp:inline distT="0" distB="0" distL="0" distR="0" wp14:anchorId="3E378DEB" wp14:editId="744C3394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2188D"/>
    <w:rsid w:val="00052F58"/>
    <w:rsid w:val="0006255C"/>
    <w:rsid w:val="00064DAE"/>
    <w:rsid w:val="000708BC"/>
    <w:rsid w:val="00082E24"/>
    <w:rsid w:val="00094BF9"/>
    <w:rsid w:val="00095D03"/>
    <w:rsid w:val="000B4B3E"/>
    <w:rsid w:val="000B7221"/>
    <w:rsid w:val="000C11A2"/>
    <w:rsid w:val="000C3E59"/>
    <w:rsid w:val="000D46DB"/>
    <w:rsid w:val="000E42A3"/>
    <w:rsid w:val="000E6469"/>
    <w:rsid w:val="000F482E"/>
    <w:rsid w:val="001032E0"/>
    <w:rsid w:val="001048A3"/>
    <w:rsid w:val="001520F2"/>
    <w:rsid w:val="0016416F"/>
    <w:rsid w:val="00177F7F"/>
    <w:rsid w:val="00193117"/>
    <w:rsid w:val="00194B07"/>
    <w:rsid w:val="001A5DE7"/>
    <w:rsid w:val="001B05B9"/>
    <w:rsid w:val="001B29F9"/>
    <w:rsid w:val="001B467D"/>
    <w:rsid w:val="001C2991"/>
    <w:rsid w:val="001C3A89"/>
    <w:rsid w:val="001C61CF"/>
    <w:rsid w:val="001D3889"/>
    <w:rsid w:val="001E1095"/>
    <w:rsid w:val="001E78D3"/>
    <w:rsid w:val="001E7FEB"/>
    <w:rsid w:val="001F125D"/>
    <w:rsid w:val="001F1AE9"/>
    <w:rsid w:val="00201595"/>
    <w:rsid w:val="002030B1"/>
    <w:rsid w:val="00207A17"/>
    <w:rsid w:val="00212BE3"/>
    <w:rsid w:val="00212D4F"/>
    <w:rsid w:val="00215714"/>
    <w:rsid w:val="00246D5A"/>
    <w:rsid w:val="00247F8C"/>
    <w:rsid w:val="00250BC5"/>
    <w:rsid w:val="002532ED"/>
    <w:rsid w:val="00255198"/>
    <w:rsid w:val="00256289"/>
    <w:rsid w:val="00265775"/>
    <w:rsid w:val="00271050"/>
    <w:rsid w:val="00280E51"/>
    <w:rsid w:val="00284B7B"/>
    <w:rsid w:val="0029364A"/>
    <w:rsid w:val="002B057F"/>
    <w:rsid w:val="002E1567"/>
    <w:rsid w:val="002E4C91"/>
    <w:rsid w:val="002E62BE"/>
    <w:rsid w:val="002E7E36"/>
    <w:rsid w:val="0031626A"/>
    <w:rsid w:val="0031760A"/>
    <w:rsid w:val="00321EA4"/>
    <w:rsid w:val="00341423"/>
    <w:rsid w:val="00371055"/>
    <w:rsid w:val="00373F20"/>
    <w:rsid w:val="003914B9"/>
    <w:rsid w:val="00397006"/>
    <w:rsid w:val="003A0BF9"/>
    <w:rsid w:val="003A628D"/>
    <w:rsid w:val="003B4589"/>
    <w:rsid w:val="003C3BC5"/>
    <w:rsid w:val="003C5992"/>
    <w:rsid w:val="003C768A"/>
    <w:rsid w:val="003D27CB"/>
    <w:rsid w:val="003E084B"/>
    <w:rsid w:val="003E4331"/>
    <w:rsid w:val="003E45C8"/>
    <w:rsid w:val="00417174"/>
    <w:rsid w:val="0042301E"/>
    <w:rsid w:val="00455E88"/>
    <w:rsid w:val="00457310"/>
    <w:rsid w:val="004730C1"/>
    <w:rsid w:val="00484207"/>
    <w:rsid w:val="004844EF"/>
    <w:rsid w:val="0048775E"/>
    <w:rsid w:val="00491150"/>
    <w:rsid w:val="00493148"/>
    <w:rsid w:val="004A0AA5"/>
    <w:rsid w:val="004A7DC4"/>
    <w:rsid w:val="004B7990"/>
    <w:rsid w:val="004C40DC"/>
    <w:rsid w:val="004C777D"/>
    <w:rsid w:val="004D0626"/>
    <w:rsid w:val="004D3487"/>
    <w:rsid w:val="004D57EF"/>
    <w:rsid w:val="004E77CA"/>
    <w:rsid w:val="004F13C8"/>
    <w:rsid w:val="004F4104"/>
    <w:rsid w:val="004F6F8A"/>
    <w:rsid w:val="00512591"/>
    <w:rsid w:val="00512EF7"/>
    <w:rsid w:val="00515695"/>
    <w:rsid w:val="00516591"/>
    <w:rsid w:val="00551D64"/>
    <w:rsid w:val="005555E5"/>
    <w:rsid w:val="00566D20"/>
    <w:rsid w:val="005710EF"/>
    <w:rsid w:val="00580C5F"/>
    <w:rsid w:val="00584ADA"/>
    <w:rsid w:val="005C0CB4"/>
    <w:rsid w:val="005C5468"/>
    <w:rsid w:val="005C67B1"/>
    <w:rsid w:val="005F7277"/>
    <w:rsid w:val="00605C3B"/>
    <w:rsid w:val="0061609B"/>
    <w:rsid w:val="00626A8B"/>
    <w:rsid w:val="00631ECA"/>
    <w:rsid w:val="00632244"/>
    <w:rsid w:val="00634B04"/>
    <w:rsid w:val="0066574A"/>
    <w:rsid w:val="006B3D81"/>
    <w:rsid w:val="006B7713"/>
    <w:rsid w:val="006C6CD2"/>
    <w:rsid w:val="006E1DCB"/>
    <w:rsid w:val="00700310"/>
    <w:rsid w:val="00720BD7"/>
    <w:rsid w:val="007259A3"/>
    <w:rsid w:val="0074105C"/>
    <w:rsid w:val="0076193D"/>
    <w:rsid w:val="0076732E"/>
    <w:rsid w:val="00772ECF"/>
    <w:rsid w:val="00777620"/>
    <w:rsid w:val="00783466"/>
    <w:rsid w:val="007907B8"/>
    <w:rsid w:val="007925F3"/>
    <w:rsid w:val="007C3C2F"/>
    <w:rsid w:val="007D1142"/>
    <w:rsid w:val="007D264C"/>
    <w:rsid w:val="007E3627"/>
    <w:rsid w:val="007E58D3"/>
    <w:rsid w:val="007F0646"/>
    <w:rsid w:val="007F628A"/>
    <w:rsid w:val="00806A11"/>
    <w:rsid w:val="00823743"/>
    <w:rsid w:val="00826CBC"/>
    <w:rsid w:val="0083318F"/>
    <w:rsid w:val="00834FC3"/>
    <w:rsid w:val="00837A32"/>
    <w:rsid w:val="00844B30"/>
    <w:rsid w:val="00850843"/>
    <w:rsid w:val="0086385E"/>
    <w:rsid w:val="00871548"/>
    <w:rsid w:val="00871AB0"/>
    <w:rsid w:val="008762F8"/>
    <w:rsid w:val="008810C9"/>
    <w:rsid w:val="00882951"/>
    <w:rsid w:val="00882EB7"/>
    <w:rsid w:val="00883CE8"/>
    <w:rsid w:val="00884233"/>
    <w:rsid w:val="00884A8E"/>
    <w:rsid w:val="0089096A"/>
    <w:rsid w:val="008A22D5"/>
    <w:rsid w:val="008E14D2"/>
    <w:rsid w:val="008F23C3"/>
    <w:rsid w:val="009063F0"/>
    <w:rsid w:val="00910167"/>
    <w:rsid w:val="00912D4D"/>
    <w:rsid w:val="00924D5D"/>
    <w:rsid w:val="009362A1"/>
    <w:rsid w:val="009505C9"/>
    <w:rsid w:val="0096391A"/>
    <w:rsid w:val="00967578"/>
    <w:rsid w:val="00972734"/>
    <w:rsid w:val="009B46A1"/>
    <w:rsid w:val="009B67DC"/>
    <w:rsid w:val="009C32E1"/>
    <w:rsid w:val="009C3D4A"/>
    <w:rsid w:val="009D1783"/>
    <w:rsid w:val="009D5281"/>
    <w:rsid w:val="00A02FD1"/>
    <w:rsid w:val="00A24994"/>
    <w:rsid w:val="00A418ED"/>
    <w:rsid w:val="00A62798"/>
    <w:rsid w:val="00A63529"/>
    <w:rsid w:val="00A64507"/>
    <w:rsid w:val="00A66C3F"/>
    <w:rsid w:val="00A716FE"/>
    <w:rsid w:val="00A857FE"/>
    <w:rsid w:val="00AA7931"/>
    <w:rsid w:val="00AB0C0E"/>
    <w:rsid w:val="00AB49E7"/>
    <w:rsid w:val="00AD252D"/>
    <w:rsid w:val="00AE33B7"/>
    <w:rsid w:val="00AE3EAE"/>
    <w:rsid w:val="00AF2375"/>
    <w:rsid w:val="00AF4A46"/>
    <w:rsid w:val="00B0729D"/>
    <w:rsid w:val="00B11E7E"/>
    <w:rsid w:val="00B144E6"/>
    <w:rsid w:val="00B1760F"/>
    <w:rsid w:val="00B20273"/>
    <w:rsid w:val="00B20931"/>
    <w:rsid w:val="00B223FF"/>
    <w:rsid w:val="00B31DA1"/>
    <w:rsid w:val="00B37E46"/>
    <w:rsid w:val="00B4134F"/>
    <w:rsid w:val="00B5179D"/>
    <w:rsid w:val="00B53CD9"/>
    <w:rsid w:val="00B55601"/>
    <w:rsid w:val="00B72D43"/>
    <w:rsid w:val="00B819C1"/>
    <w:rsid w:val="00B86725"/>
    <w:rsid w:val="00B94218"/>
    <w:rsid w:val="00B96324"/>
    <w:rsid w:val="00BD5DEE"/>
    <w:rsid w:val="00BE3619"/>
    <w:rsid w:val="00BE57FE"/>
    <w:rsid w:val="00BF5F71"/>
    <w:rsid w:val="00BF7778"/>
    <w:rsid w:val="00C15539"/>
    <w:rsid w:val="00C232C8"/>
    <w:rsid w:val="00C24A22"/>
    <w:rsid w:val="00C32891"/>
    <w:rsid w:val="00C40ECD"/>
    <w:rsid w:val="00C4597B"/>
    <w:rsid w:val="00C46F51"/>
    <w:rsid w:val="00C63C32"/>
    <w:rsid w:val="00C81A54"/>
    <w:rsid w:val="00C85D79"/>
    <w:rsid w:val="00C870D3"/>
    <w:rsid w:val="00C90BFA"/>
    <w:rsid w:val="00C93890"/>
    <w:rsid w:val="00CC64FA"/>
    <w:rsid w:val="00CE687A"/>
    <w:rsid w:val="00CE7807"/>
    <w:rsid w:val="00D0488E"/>
    <w:rsid w:val="00D2559F"/>
    <w:rsid w:val="00D32F07"/>
    <w:rsid w:val="00D35BC8"/>
    <w:rsid w:val="00D40AF5"/>
    <w:rsid w:val="00D4417C"/>
    <w:rsid w:val="00D61937"/>
    <w:rsid w:val="00D62BBE"/>
    <w:rsid w:val="00D63CEF"/>
    <w:rsid w:val="00D65153"/>
    <w:rsid w:val="00D6576E"/>
    <w:rsid w:val="00D67765"/>
    <w:rsid w:val="00D9389A"/>
    <w:rsid w:val="00DA68E2"/>
    <w:rsid w:val="00DB2AA5"/>
    <w:rsid w:val="00DB2FB0"/>
    <w:rsid w:val="00DB56C5"/>
    <w:rsid w:val="00DD7DD5"/>
    <w:rsid w:val="00E02147"/>
    <w:rsid w:val="00E07C22"/>
    <w:rsid w:val="00E109FB"/>
    <w:rsid w:val="00E12C15"/>
    <w:rsid w:val="00E23202"/>
    <w:rsid w:val="00E34CC6"/>
    <w:rsid w:val="00E373F5"/>
    <w:rsid w:val="00E71124"/>
    <w:rsid w:val="00EA3B7F"/>
    <w:rsid w:val="00EB54D9"/>
    <w:rsid w:val="00EC50C8"/>
    <w:rsid w:val="00EC6317"/>
    <w:rsid w:val="00EC7768"/>
    <w:rsid w:val="00EF0A34"/>
    <w:rsid w:val="00EF785E"/>
    <w:rsid w:val="00F052D0"/>
    <w:rsid w:val="00F05437"/>
    <w:rsid w:val="00F10071"/>
    <w:rsid w:val="00F24527"/>
    <w:rsid w:val="00F278CE"/>
    <w:rsid w:val="00F32DFE"/>
    <w:rsid w:val="00F35ECB"/>
    <w:rsid w:val="00F37B46"/>
    <w:rsid w:val="00F41D12"/>
    <w:rsid w:val="00F41DBC"/>
    <w:rsid w:val="00F5786C"/>
    <w:rsid w:val="00F6045B"/>
    <w:rsid w:val="00F73595"/>
    <w:rsid w:val="00F73EE1"/>
    <w:rsid w:val="00FA50D8"/>
    <w:rsid w:val="00FB62CD"/>
    <w:rsid w:val="00FC3C3D"/>
    <w:rsid w:val="00FD6B5B"/>
    <w:rsid w:val="00F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21</cp:revision>
  <dcterms:created xsi:type="dcterms:W3CDTF">2024-11-27T08:23:00Z</dcterms:created>
  <dcterms:modified xsi:type="dcterms:W3CDTF">2025-04-10T12:46:00Z</dcterms:modified>
</cp:coreProperties>
</file>